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7B94FB46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C307AE">
        <w:rPr>
          <w:rFonts w:ascii="Arial Narrow" w:eastAsia="Arial" w:hAnsi="Arial Narrow" w:cs="Times New Roman"/>
        </w:rPr>
        <w:t>„</w:t>
      </w:r>
      <w:r w:rsidR="00B7517D">
        <w:rPr>
          <w:rFonts w:ascii="Arial Narrow" w:hAnsi="Arial Narrow"/>
          <w:color w:val="333333"/>
          <w:shd w:val="clear" w:color="auto" w:fill="FFFFFF"/>
        </w:rPr>
        <w:t xml:space="preserve">Telekomunikačné zariadenia a spotrebný </w:t>
      </w:r>
      <w:proofErr w:type="spellStart"/>
      <w:r w:rsidR="00B7517D">
        <w:rPr>
          <w:rFonts w:ascii="Arial Narrow" w:hAnsi="Arial Narrow"/>
          <w:color w:val="333333"/>
          <w:shd w:val="clear" w:color="auto" w:fill="FFFFFF"/>
        </w:rPr>
        <w:t>materiál</w:t>
      </w:r>
      <w:r w:rsidR="00C307AE">
        <w:rPr>
          <w:rFonts w:ascii="Arial Narrow" w:hAnsi="Arial Narrow"/>
          <w:color w:val="333333"/>
          <w:shd w:val="clear" w:color="auto" w:fill="FFFFFF"/>
        </w:rPr>
        <w:t>_DNS</w:t>
      </w:r>
      <w:proofErr w:type="spellEnd"/>
      <w:r w:rsidR="00B320AE" w:rsidRPr="00C307AE">
        <w:rPr>
          <w:rFonts w:ascii="Arial Narrow" w:eastAsia="Arial" w:hAnsi="Arial Narrow" w:cs="Times New Roman"/>
        </w:rPr>
        <w:t>“</w:t>
      </w:r>
      <w:r w:rsidR="00B320AE" w:rsidRPr="008A38F0">
        <w:rPr>
          <w:rFonts w:ascii="Arial Narrow" w:eastAsia="Arial" w:hAnsi="Arial Narrow" w:cs="Times New Roman"/>
          <w:b/>
        </w:rPr>
        <w:t>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5D5C5A5E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293A52" w:rsidRPr="00293A52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Mobilné telefónne prístroje</w:t>
      </w:r>
      <w:r w:rsidR="00032150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 xml:space="preserve"> II.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2A95646E" w:rsidR="00F552BC" w:rsidRPr="008A38F0" w:rsidRDefault="00B7517D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(ID zákazky </w:t>
      </w:r>
      <w:r w:rsidR="00032150">
        <w:rPr>
          <w:rFonts w:ascii="Arial Narrow" w:hAnsi="Arial Narrow"/>
        </w:rPr>
        <w:t>61367</w:t>
      </w:r>
      <w:r w:rsidR="00235793">
        <w:rPr>
          <w:rFonts w:ascii="Arial Narrow" w:hAnsi="Arial Narrow"/>
        </w:rPr>
        <w:t xml:space="preserve">) </w:t>
      </w: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1D547C" w:rsidRDefault="00F552BC" w:rsidP="008A38F0">
      <w:pPr>
        <w:jc w:val="both"/>
        <w:rPr>
          <w:rFonts w:ascii="Arial Narrow" w:hAnsi="Arial Narrow"/>
          <w:sz w:val="20"/>
          <w:szCs w:val="20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5F4BC788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293A52">
        <w:rPr>
          <w:rFonts w:ascii="Arial Narrow" w:hAnsi="Arial Narrow"/>
        </w:rPr>
        <w:t>október</w:t>
      </w:r>
      <w:r w:rsidR="004C4F0D">
        <w:rPr>
          <w:rFonts w:ascii="Arial Narrow" w:hAnsi="Arial Narrow"/>
        </w:rPr>
        <w:t xml:space="preserve"> 2024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049854A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4C4F0D">
        <w:rPr>
          <w:rFonts w:ascii="Arial Narrow" w:hAnsi="Arial Narrow"/>
        </w:rPr>
        <w:t>Mgr. Martina Hlavová</w:t>
      </w:r>
    </w:p>
    <w:p w14:paraId="55865A77" w14:textId="2A73D045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4C4F0D">
        <w:rPr>
          <w:rFonts w:ascii="Arial Narrow" w:hAnsi="Arial Narrow"/>
        </w:rPr>
        <w:t>0</w:t>
      </w:r>
    </w:p>
    <w:p w14:paraId="1E497275" w14:textId="48326D3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4C4F0D">
        <w:rPr>
          <w:rFonts w:ascii="Arial Narrow" w:hAnsi="Arial Narrow"/>
        </w:rPr>
        <w:t>martina.hlavova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4534F5B6" w:rsidR="006A7E47" w:rsidRDefault="006A7E47" w:rsidP="008A38F0">
      <w:pPr>
        <w:spacing w:line="276" w:lineRule="auto"/>
        <w:jc w:val="both"/>
        <w:rPr>
          <w:rFonts w:ascii="Arial Narrow" w:hAnsi="Arial Narrow"/>
        </w:rPr>
      </w:pPr>
    </w:p>
    <w:p w14:paraId="40FA033D" w14:textId="77777777" w:rsidR="00662C9D" w:rsidRPr="001B44CA" w:rsidRDefault="00662C9D" w:rsidP="00662C9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1B44CA">
        <w:rPr>
          <w:rFonts w:ascii="Arial Narrow" w:hAnsi="Arial Narrow"/>
          <w:szCs w:val="28"/>
        </w:rPr>
        <w:t xml:space="preserve">Komunikačné rozhranie:     </w:t>
      </w:r>
    </w:p>
    <w:p w14:paraId="525B197E" w14:textId="77777777" w:rsidR="00662C9D" w:rsidRPr="004058C6" w:rsidRDefault="00662C9D" w:rsidP="00662C9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Odkaz </w:t>
      </w:r>
      <w:r w:rsidRPr="004058C6">
        <w:rPr>
          <w:rFonts w:ascii="Arial Narrow" w:hAnsi="Arial Narrow"/>
        </w:rPr>
        <w:t xml:space="preserve">na adresu, na ktorej sú prístupné súťažné podklady ku KO: </w:t>
      </w:r>
    </w:p>
    <w:p w14:paraId="587E5E6C" w14:textId="37B4021B" w:rsidR="00046255" w:rsidRPr="00032150" w:rsidRDefault="006A7E47" w:rsidP="008A38F0">
      <w:pPr>
        <w:spacing w:line="276" w:lineRule="auto"/>
        <w:jc w:val="both"/>
        <w:rPr>
          <w:rFonts w:ascii="Arial Narrow" w:hAnsi="Arial Narrow"/>
          <w:u w:val="single"/>
        </w:rPr>
      </w:pPr>
      <w:r w:rsidRPr="00032150">
        <w:rPr>
          <w:rFonts w:ascii="Arial Narrow" w:hAnsi="Arial Narrow"/>
        </w:rPr>
        <w:t>KO</w:t>
      </w:r>
      <w:r w:rsidR="00046255" w:rsidRPr="00032150">
        <w:rPr>
          <w:rFonts w:ascii="Arial Narrow" w:hAnsi="Arial Narrow"/>
        </w:rPr>
        <w:t xml:space="preserve">:   </w:t>
      </w:r>
      <w:r w:rsidRPr="00032150">
        <w:rPr>
          <w:rFonts w:ascii="Arial Narrow" w:hAnsi="Arial Narrow"/>
        </w:rPr>
        <w:t xml:space="preserve">  </w:t>
      </w:r>
      <w:r w:rsidR="00046255" w:rsidRPr="00032150">
        <w:rPr>
          <w:rFonts w:ascii="Arial Narrow" w:hAnsi="Arial Narrow"/>
        </w:rPr>
        <w:t xml:space="preserve">  </w:t>
      </w:r>
      <w:hyperlink r:id="rId8" w:history="1">
        <w:r w:rsidR="00032150" w:rsidRPr="00032150">
          <w:rPr>
            <w:rStyle w:val="Hypertextovprepojenie"/>
            <w:rFonts w:ascii="Arial Narrow" w:hAnsi="Arial Narrow"/>
          </w:rPr>
          <w:t>https://josephine.proebiz.com/sk/tender/61367/summary</w:t>
        </w:r>
      </w:hyperlink>
      <w:r w:rsidR="00032150" w:rsidRPr="00032150">
        <w:t xml:space="preserve"> </w:t>
      </w:r>
    </w:p>
    <w:p w14:paraId="0E829B48" w14:textId="218F39BA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0EA65443" w14:textId="32A009DD" w:rsidR="00662C9D" w:rsidRPr="00E130A3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E75FFC">
        <w:rPr>
          <w:rFonts w:ascii="Arial Narrow" w:hAnsi="Arial Narrow"/>
        </w:rPr>
        <w:t xml:space="preserve">Odkaz na adresu, na ktorej sú prístupné súťažné podklady ku </w:t>
      </w:r>
      <w:r w:rsidRPr="004058C6">
        <w:rPr>
          <w:rFonts w:ascii="Arial Narrow" w:hAnsi="Arial Narrow"/>
        </w:rPr>
        <w:t xml:space="preserve">DNS a podmienkam účasti: </w:t>
      </w:r>
      <w:r w:rsidRPr="00E75FFC">
        <w:rPr>
          <w:rFonts w:ascii="Arial Narrow" w:hAnsi="Arial Narrow"/>
        </w:rPr>
        <w:t>DNS:</w:t>
      </w:r>
    </w:p>
    <w:p w14:paraId="2DF892A2" w14:textId="6D40B28D" w:rsidR="006A7E47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="00662C9D">
        <w:rPr>
          <w:rFonts w:ascii="Arial Narrow" w:hAnsi="Arial Narrow"/>
          <w:szCs w:val="28"/>
        </w:rPr>
        <w:t xml:space="preserve"> </w:t>
      </w:r>
      <w:hyperlink r:id="rId9" w:history="1">
        <w:r w:rsidR="00662C9D" w:rsidRPr="00BB3F79">
          <w:rPr>
            <w:rStyle w:val="Hypertextovprepojenie"/>
            <w:rFonts w:ascii="Arial Narrow" w:hAnsi="Arial Narrow"/>
            <w:szCs w:val="28"/>
          </w:rPr>
          <w:t>https://josephine.proebiz.com/sk/tender/43173/summary</w:t>
        </w:r>
      </w:hyperlink>
    </w:p>
    <w:p w14:paraId="08C4CF3B" w14:textId="6ACC0432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495074EC" w14:textId="77777777" w:rsidR="00662C9D" w:rsidRPr="00E75FFC" w:rsidRDefault="00662C9D" w:rsidP="00662C9D">
      <w:pPr>
        <w:spacing w:line="276" w:lineRule="auto"/>
        <w:ind w:right="-2"/>
        <w:jc w:val="both"/>
        <w:rPr>
          <w:rFonts w:ascii="Arial Narrow" w:hAnsi="Arial Narrow"/>
        </w:rPr>
      </w:pPr>
      <w:r w:rsidRPr="00E75FFC">
        <w:rPr>
          <w:rFonts w:ascii="Arial Narrow" w:hAnsi="Arial Narrow"/>
        </w:rPr>
        <w:t xml:space="preserve">Odkaz na oznámenie o vyhlásení VO: </w:t>
      </w:r>
    </w:p>
    <w:p w14:paraId="2FC9F0B8" w14:textId="6309A818" w:rsidR="00662C9D" w:rsidRPr="00662C9D" w:rsidRDefault="00BD286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BD286D">
        <w:rPr>
          <w:rFonts w:ascii="Arial Narrow" w:hAnsi="Arial Narrow"/>
          <w:szCs w:val="28"/>
          <w:u w:val="single"/>
        </w:rPr>
        <w:t>https://www.uvo.gov.sk/vestnik-a-registre/vestnik/oznamenie/detail/613609?cHash=5cb2b6ade0210c319d12908b9f50f3bf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2D8AD1B9" w14:textId="532A0B77" w:rsidR="00BD286D" w:rsidRPr="008A4ADD" w:rsidRDefault="00BD286D" w:rsidP="00BD286D">
      <w:pPr>
        <w:pStyle w:val="Default"/>
        <w:spacing w:line="276" w:lineRule="auto"/>
        <w:jc w:val="both"/>
        <w:rPr>
          <w:rFonts w:ascii="Arial Narrow" w:hAnsi="Arial Narrow" w:cs="Times New Roman"/>
        </w:rPr>
      </w:pPr>
      <w:r w:rsidRPr="008A4ADD">
        <w:rPr>
          <w:rFonts w:ascii="Arial Narrow" w:hAnsi="Arial Narrow"/>
        </w:rPr>
        <w:t xml:space="preserve">Predmetom zákazky je nákup a dodanie </w:t>
      </w:r>
      <w:r w:rsidR="00A441B6">
        <w:rPr>
          <w:rFonts w:ascii="Arial Narrow" w:hAnsi="Arial Narrow"/>
        </w:rPr>
        <w:t>mobilných zariadení</w:t>
      </w:r>
      <w:r w:rsidRPr="008A4ADD">
        <w:rPr>
          <w:rFonts w:ascii="Arial Narrow" w:hAnsi="Arial Narrow"/>
        </w:rPr>
        <w:t xml:space="preserve"> s príslušenstvom vrátane súvisiacich služieb.</w:t>
      </w:r>
    </w:p>
    <w:p w14:paraId="419C6AEB" w14:textId="77777777" w:rsidR="00BD286D" w:rsidRPr="00BD286D" w:rsidRDefault="00BD286D" w:rsidP="00C46243">
      <w:pPr>
        <w:spacing w:after="120" w:line="276" w:lineRule="auto"/>
        <w:jc w:val="both"/>
        <w:rPr>
          <w:rFonts w:ascii="Arial Narrow" w:hAnsi="Arial Narrow"/>
        </w:rPr>
      </w:pPr>
      <w:r w:rsidRPr="00BD286D">
        <w:rPr>
          <w:rFonts w:ascii="Arial Narrow" w:eastAsia="Calibri" w:hAnsi="Arial Narrow"/>
        </w:rPr>
        <w:t xml:space="preserve">Podrobnosti sú uvedené v prílohe č. 1 – Opis predmetu zákazky, týchto súťažných podkladov. </w:t>
      </w:r>
    </w:p>
    <w:p w14:paraId="28BE8281" w14:textId="1323CB65" w:rsidR="00BD286D" w:rsidRDefault="00BD286D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Predpokladaná hodnota zákazky v zriadenom DNS (tejto výzvy) je </w:t>
      </w:r>
      <w:r w:rsidR="00C64DEA">
        <w:rPr>
          <w:rFonts w:ascii="Arial Narrow" w:hAnsi="Arial Narrow"/>
        </w:rPr>
        <w:t xml:space="preserve"> </w:t>
      </w:r>
      <w:r w:rsidR="00CD6142" w:rsidRPr="00CD6142">
        <w:rPr>
          <w:rFonts w:ascii="Arial Narrow" w:hAnsi="Arial Narrow"/>
          <w:b/>
        </w:rPr>
        <w:t>2 293 143,00</w:t>
      </w:r>
      <w:r w:rsidR="000863EC" w:rsidRPr="000863EC">
        <w:rPr>
          <w:rFonts w:ascii="Arial Narrow" w:hAnsi="Arial Narrow"/>
          <w:b/>
        </w:rPr>
        <w:t xml:space="preserve"> </w:t>
      </w:r>
      <w:r w:rsidR="00A07BE9" w:rsidRPr="00A07BE9">
        <w:rPr>
          <w:rFonts w:ascii="Arial Narrow" w:hAnsi="Arial Narrow"/>
          <w:b/>
        </w:rPr>
        <w:t xml:space="preserve"> </w:t>
      </w:r>
      <w:r w:rsidRPr="00C64DEA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DPH. </w:t>
      </w:r>
    </w:p>
    <w:p w14:paraId="565E6F3E" w14:textId="77777777" w:rsidR="00D049AB" w:rsidRPr="008A38F0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F0A8EAD" w14:textId="5AE0DABB" w:rsidR="00293A52" w:rsidRDefault="00235793" w:rsidP="00D049AB">
      <w:pPr>
        <w:spacing w:line="276" w:lineRule="auto"/>
        <w:contextualSpacing/>
        <w:jc w:val="both"/>
        <w:rPr>
          <w:rFonts w:ascii="Arial Narrow" w:hAnsi="Arial Narrow"/>
        </w:rPr>
      </w:pPr>
      <w:r w:rsidRPr="00B46AAB">
        <w:rPr>
          <w:rFonts w:ascii="Arial Narrow" w:hAnsi="Arial Narrow" w:cs="Arial"/>
        </w:rPr>
        <w:t>Lehota</w:t>
      </w:r>
      <w:r w:rsidRPr="00B46AAB">
        <w:rPr>
          <w:rFonts w:ascii="Arial Narrow" w:hAnsi="Arial Narrow"/>
        </w:rPr>
        <w:t xml:space="preserve"> dodania je </w:t>
      </w:r>
      <w:r w:rsidR="00D84061" w:rsidRPr="00293A52">
        <w:rPr>
          <w:rFonts w:ascii="Arial Narrow" w:hAnsi="Arial Narrow"/>
          <w:b/>
        </w:rPr>
        <w:t>do 3</w:t>
      </w:r>
      <w:r w:rsidRPr="00293A52">
        <w:rPr>
          <w:rFonts w:ascii="Arial Narrow" w:hAnsi="Arial Narrow"/>
          <w:b/>
        </w:rPr>
        <w:t>0 dní</w:t>
      </w:r>
      <w:r w:rsidRPr="00293A52">
        <w:rPr>
          <w:rFonts w:ascii="Arial Narrow" w:hAnsi="Arial Narrow"/>
        </w:rPr>
        <w:t xml:space="preserve"> od nadobudnutia účinnosti Kúpnej zmluvy</w:t>
      </w:r>
      <w:r w:rsidR="00293A52" w:rsidRPr="00293A52">
        <w:rPr>
          <w:rFonts w:ascii="Arial Narrow" w:hAnsi="Arial Narrow"/>
        </w:rPr>
        <w:t>.</w:t>
      </w:r>
    </w:p>
    <w:p w14:paraId="7F34173D" w14:textId="77777777" w:rsidR="00D049AB" w:rsidRPr="00293A52" w:rsidRDefault="00D049AB" w:rsidP="00D049AB">
      <w:pPr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02F97CBD" w14:textId="47CD8286" w:rsidR="00250419" w:rsidRPr="000C13CE" w:rsidRDefault="00B42914" w:rsidP="00C46243">
      <w:pPr>
        <w:pStyle w:val="Zkladntext3"/>
        <w:spacing w:after="120" w:line="276" w:lineRule="auto"/>
        <w:jc w:val="both"/>
        <w:rPr>
          <w:rFonts w:ascii="Arial Narrow" w:hAnsi="Arial Narrow" w:cs="Arial"/>
          <w:color w:val="auto"/>
          <w:sz w:val="24"/>
          <w:szCs w:val="24"/>
          <w:lang w:val="sk-SK" w:eastAsia="sk-SK"/>
        </w:rPr>
      </w:pPr>
      <w:r w:rsidRPr="00B42914">
        <w:rPr>
          <w:rFonts w:ascii="Arial Narrow" w:hAnsi="Arial Narrow" w:cs="Arial"/>
          <w:color w:val="auto"/>
          <w:sz w:val="24"/>
          <w:szCs w:val="24"/>
          <w:lang w:val="sk-SK" w:eastAsia="sk-SK"/>
        </w:rPr>
        <w:t>Zaradený záujemca predloží ponuku na celý predmet výzvy tak, ako je definovaný v týchto súťažných podkladoch.</w:t>
      </w:r>
    </w:p>
    <w:p w14:paraId="0BBEDA65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13916BC8" w14:textId="33E0AC33" w:rsidR="00250419" w:rsidRPr="00FB66E1" w:rsidRDefault="00250419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</w:t>
      </w:r>
      <w:r>
        <w:rPr>
          <w:rFonts w:ascii="Arial Narrow" w:hAnsi="Arial Narrow"/>
        </w:rPr>
        <w:t>.</w:t>
      </w: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6AF95423" w14:textId="1CD865FF" w:rsidR="002366B3" w:rsidRPr="008A38F0" w:rsidRDefault="002366B3" w:rsidP="00D049AB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Predmet zákazky bude financovaný z rozpočtovaných prostriedkov verejného obstarávateľa.</w:t>
      </w: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6B78E55B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405702" w:rsidRPr="00405702">
        <w:rPr>
          <w:rFonts w:ascii="Arial Narrow" w:eastAsia="TimesNewRomanPSMT" w:hAnsi="Arial Narrow"/>
          <w:color w:val="000000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2C79CF6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6630B0">
        <w:rPr>
          <w:rFonts w:ascii="Arial Narrow" w:hAnsi="Arial Narrow"/>
        </w:rPr>
        <w:t xml:space="preserve"> jazyku</w:t>
      </w:r>
      <w:r w:rsidR="009C6825" w:rsidRPr="008A38F0">
        <w:rPr>
          <w:rFonts w:ascii="Arial Narrow" w:hAnsi="Arial Narrow"/>
        </w:rPr>
        <w:t xml:space="preserve">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</w:t>
      </w:r>
      <w:r w:rsidR="006D42B6">
        <w:rPr>
          <w:rFonts w:ascii="Arial Narrow" w:hAnsi="Arial Narrow"/>
        </w:rPr>
        <w:t xml:space="preserve"> ponuky, </w:t>
      </w:r>
      <w:r w:rsidR="009C6825" w:rsidRPr="008A38F0">
        <w:rPr>
          <w:rFonts w:ascii="Arial Narrow" w:hAnsi="Arial Narrow"/>
        </w:rPr>
        <w:t xml:space="preserve">doklady a dokumenty vyhotovené v českom jazyku. </w:t>
      </w:r>
      <w:r w:rsidR="006630B0">
        <w:rPr>
          <w:rFonts w:ascii="Arial Narrow" w:hAnsi="Arial Narrow"/>
        </w:rPr>
        <w:t xml:space="preserve">Ak sa zistí rozdiel v ich obsahu, rozhodujúci je úradný  preklad do jazyka slovenského. </w:t>
      </w:r>
      <w:r w:rsidR="009C6825" w:rsidRPr="008A38F0">
        <w:rPr>
          <w:rFonts w:ascii="Arial Narrow" w:hAnsi="Arial Narrow"/>
        </w:rPr>
        <w:t>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359E8D9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4B46A420" w14:textId="4D63BC46" w:rsidR="00B74662" w:rsidRDefault="00B7466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9B75A15" w14:textId="50479DCC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AA6710B" w14:textId="2D1F4236" w:rsidR="009C6825" w:rsidRPr="008A38F0" w:rsidRDefault="00A62D71" w:rsidP="00D049AB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093446D5" w14:textId="77777777" w:rsidR="00D049AB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354E16" w:rsidRDefault="00EF153E" w:rsidP="00354E16">
      <w:pPr>
        <w:spacing w:before="120" w:after="120" w:line="276" w:lineRule="auto"/>
        <w:jc w:val="both"/>
        <w:rPr>
          <w:rFonts w:ascii="Arial Narrow" w:hAnsi="Arial Narrow"/>
        </w:rPr>
      </w:pPr>
      <w:r w:rsidRPr="00354E16">
        <w:rPr>
          <w:rFonts w:ascii="Arial Narrow" w:hAnsi="Arial Narrow"/>
        </w:rPr>
        <w:t xml:space="preserve">Zábezpeka ponuky sa </w:t>
      </w:r>
      <w:r w:rsidR="00B959DC" w:rsidRPr="00354E16">
        <w:rPr>
          <w:rFonts w:ascii="Arial Narrow" w:hAnsi="Arial Narrow"/>
        </w:rPr>
        <w:t>ne</w:t>
      </w:r>
      <w:r w:rsidRPr="00354E16">
        <w:rPr>
          <w:rFonts w:ascii="Arial Narrow" w:hAnsi="Arial Narrow"/>
        </w:rPr>
        <w:t>vyžaduje</w:t>
      </w:r>
      <w:r w:rsidR="00B959DC" w:rsidRPr="00354E16">
        <w:rPr>
          <w:rFonts w:ascii="Arial Narrow" w:hAnsi="Arial Narrow"/>
        </w:rPr>
        <w:t xml:space="preserve">. </w:t>
      </w:r>
      <w:r w:rsidRPr="00354E16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58E8770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293A52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438828B2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45FBA03C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</w:t>
      </w:r>
      <w:bookmarkStart w:id="17" w:name="_GoBack"/>
      <w:bookmarkEnd w:id="17"/>
      <w:r w:rsidRPr="008A38F0">
        <w:rPr>
          <w:rFonts w:ascii="Arial Narrow" w:hAnsi="Arial Narrow"/>
        </w:rPr>
        <w:t>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20DA7122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874AC20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7ACD8DE2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Pr="008A38F0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4704C6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4704C6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3A4DD7DB" w14:textId="1F35DDED" w:rsidR="00376264" w:rsidRDefault="00FC26F2" w:rsidP="002A4D68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708F7DCC" w14:textId="77777777" w:rsidR="006C17E7" w:rsidRPr="002A4D68" w:rsidRDefault="006C17E7" w:rsidP="006C17E7">
      <w:pPr>
        <w:pStyle w:val="Odsekzoznamu"/>
        <w:spacing w:line="276" w:lineRule="auto"/>
        <w:ind w:left="780"/>
        <w:jc w:val="both"/>
        <w:rPr>
          <w:rFonts w:ascii="Arial Narrow" w:hAnsi="Arial Narrow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EA58924" w14:textId="1954A374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4B3D74A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4C4F0D">
        <w:rPr>
          <w:rFonts w:ascii="Arial Narrow" w:hAnsi="Arial Narrow"/>
          <w:bCs/>
          <w:color w:val="000000"/>
        </w:rPr>
        <w:t>a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E126BB" w:rsidRPr="008A38F0">
        <w:rPr>
          <w:rFonts w:ascii="Arial Narrow" w:hAnsi="Arial Narrow"/>
          <w:bCs/>
          <w:color w:val="000000"/>
        </w:rPr>
        <w:t>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03B57B89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C912CE">
        <w:rPr>
          <w:rFonts w:ascii="Arial Narrow" w:eastAsia="TimesNewRomanPSMT" w:hAnsi="Arial Narrow"/>
          <w:color w:val="000000"/>
        </w:rPr>
        <w:t xml:space="preserve"> -</w:t>
      </w:r>
      <w:r w:rsidR="00880D7A">
        <w:rPr>
          <w:rFonts w:ascii="Arial Narrow" w:eastAsia="TimesNewRomanPSMT" w:hAnsi="Arial Narrow"/>
          <w:color w:val="000000"/>
        </w:rPr>
        <w:t xml:space="preserve">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50DD954D" w:rsidR="003027C4" w:rsidRPr="001D547C" w:rsidRDefault="008819B2" w:rsidP="001D547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sectPr w:rsidR="003027C4" w:rsidRPr="001D547C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B9A70" w16cex:dateUtc="2024-10-17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B722F6" w16cid:durableId="2ABB9A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4D9E6" w14:textId="77777777" w:rsidR="000806C9" w:rsidRDefault="000806C9">
      <w:r>
        <w:separator/>
      </w:r>
    </w:p>
  </w:endnote>
  <w:endnote w:type="continuationSeparator" w:id="0">
    <w:p w14:paraId="35FDD0CB" w14:textId="77777777" w:rsidR="000806C9" w:rsidRDefault="0008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E9E4" w14:textId="50A42EFB" w:rsidR="00D70EF4" w:rsidRPr="001D547C" w:rsidRDefault="00D70EF4" w:rsidP="001D547C">
    <w:pPr>
      <w:jc w:val="both"/>
      <w:rPr>
        <w:rFonts w:ascii="Arial Narrow" w:hAnsi="Arial Narrow"/>
        <w:sz w:val="20"/>
        <w:szCs w:val="20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293A52" w:rsidRPr="00293A52">
      <w:rPr>
        <w:rFonts w:ascii="Arial Narrow" w:eastAsia="Arial" w:hAnsi="Arial Narrow" w:cstheme="majorHAnsi"/>
        <w:color w:val="000000" w:themeColor="text1"/>
        <w:sz w:val="20"/>
        <w:szCs w:val="20"/>
      </w:rPr>
      <w:t>Mobilné telefónne prístroje</w:t>
    </w:r>
    <w:r w:rsidR="00CD6142">
      <w:rPr>
        <w:rFonts w:ascii="Arial Narrow" w:eastAsia="Arial" w:hAnsi="Arial Narrow" w:cstheme="majorHAnsi"/>
        <w:color w:val="000000" w:themeColor="text1"/>
        <w:sz w:val="20"/>
        <w:szCs w:val="20"/>
      </w:rPr>
      <w:t xml:space="preserve"> II.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7CB49A3F" w14:textId="3CE0F206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CD6142" w:rsidRPr="00CD6142">
      <w:rPr>
        <w:noProof/>
        <w:sz w:val="22"/>
        <w:szCs w:val="22"/>
        <w:lang w:val="sk-SK"/>
      </w:rPr>
      <w:t>8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2C54C" w14:textId="77777777" w:rsidR="000806C9" w:rsidRDefault="000806C9">
      <w:r>
        <w:separator/>
      </w:r>
    </w:p>
  </w:footnote>
  <w:footnote w:type="continuationSeparator" w:id="0">
    <w:p w14:paraId="3FCD359E" w14:textId="77777777" w:rsidR="000806C9" w:rsidRDefault="00080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CC8E0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20"/>
  </w:num>
  <w:num w:numId="15">
    <w:abstractNumId w:val="16"/>
  </w:num>
  <w:num w:numId="16">
    <w:abstractNumId w:val="18"/>
  </w:num>
  <w:num w:numId="17">
    <w:abstractNumId w:val="3"/>
  </w:num>
  <w:num w:numId="18">
    <w:abstractNumId w:val="8"/>
  </w:num>
  <w:num w:numId="19">
    <w:abstractNumId w:val="13"/>
  </w:num>
  <w:num w:numId="20">
    <w:abstractNumId w:val="21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1B0D"/>
    <w:rsid w:val="0000205A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4D7"/>
    <w:rsid w:val="00026C92"/>
    <w:rsid w:val="00031316"/>
    <w:rsid w:val="000315EF"/>
    <w:rsid w:val="00031D4C"/>
    <w:rsid w:val="00031F5D"/>
    <w:rsid w:val="00032150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568"/>
    <w:rsid w:val="00074CA5"/>
    <w:rsid w:val="000752FB"/>
    <w:rsid w:val="00076AB6"/>
    <w:rsid w:val="00077903"/>
    <w:rsid w:val="0007792E"/>
    <w:rsid w:val="000804DD"/>
    <w:rsid w:val="000806C9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534E"/>
    <w:rsid w:val="000863EC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564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043"/>
    <w:rsid w:val="000B63EA"/>
    <w:rsid w:val="000B6660"/>
    <w:rsid w:val="000B721D"/>
    <w:rsid w:val="000B7C9E"/>
    <w:rsid w:val="000C0033"/>
    <w:rsid w:val="000C02C0"/>
    <w:rsid w:val="000C0B2A"/>
    <w:rsid w:val="000C0FCE"/>
    <w:rsid w:val="000C1F5C"/>
    <w:rsid w:val="000C2272"/>
    <w:rsid w:val="000C330A"/>
    <w:rsid w:val="000C3577"/>
    <w:rsid w:val="000C3AAB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31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DD6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258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1E"/>
    <w:rsid w:val="00151EF5"/>
    <w:rsid w:val="00152004"/>
    <w:rsid w:val="00152385"/>
    <w:rsid w:val="00153293"/>
    <w:rsid w:val="0015356D"/>
    <w:rsid w:val="00156936"/>
    <w:rsid w:val="00157BE8"/>
    <w:rsid w:val="00162633"/>
    <w:rsid w:val="00162EDB"/>
    <w:rsid w:val="001630D5"/>
    <w:rsid w:val="00164449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120"/>
    <w:rsid w:val="001B17C7"/>
    <w:rsid w:val="001B1AC3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865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47C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DDA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554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DCA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93"/>
    <w:rsid w:val="002357DB"/>
    <w:rsid w:val="00235ABB"/>
    <w:rsid w:val="00235CF7"/>
    <w:rsid w:val="00235EF0"/>
    <w:rsid w:val="002366B3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4EA3"/>
    <w:rsid w:val="00245F1E"/>
    <w:rsid w:val="0024640B"/>
    <w:rsid w:val="002470B5"/>
    <w:rsid w:val="00250419"/>
    <w:rsid w:val="002507E7"/>
    <w:rsid w:val="00250D8F"/>
    <w:rsid w:val="00251A91"/>
    <w:rsid w:val="002532C3"/>
    <w:rsid w:val="002532D4"/>
    <w:rsid w:val="00253528"/>
    <w:rsid w:val="00254A1A"/>
    <w:rsid w:val="00256703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07F7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4E71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5313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A52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4D68"/>
    <w:rsid w:val="002A5085"/>
    <w:rsid w:val="002A57E4"/>
    <w:rsid w:val="002A5F02"/>
    <w:rsid w:val="002A76DD"/>
    <w:rsid w:val="002B009A"/>
    <w:rsid w:val="002B0E3C"/>
    <w:rsid w:val="002B0EC4"/>
    <w:rsid w:val="002B101D"/>
    <w:rsid w:val="002B18A0"/>
    <w:rsid w:val="002B1960"/>
    <w:rsid w:val="002B291A"/>
    <w:rsid w:val="002B35E8"/>
    <w:rsid w:val="002B423D"/>
    <w:rsid w:val="002B4298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A22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7590"/>
    <w:rsid w:val="00330C57"/>
    <w:rsid w:val="003314D0"/>
    <w:rsid w:val="00331926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4E16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5244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3DAF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629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702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1158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4C6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E23"/>
    <w:rsid w:val="00474B1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22BB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0D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0E16"/>
    <w:rsid w:val="004E0EDD"/>
    <w:rsid w:val="004E18C5"/>
    <w:rsid w:val="004E196C"/>
    <w:rsid w:val="004E1D2F"/>
    <w:rsid w:val="004E20F3"/>
    <w:rsid w:val="004E256A"/>
    <w:rsid w:val="004E2B58"/>
    <w:rsid w:val="004E2C06"/>
    <w:rsid w:val="004E35C9"/>
    <w:rsid w:val="004E3D82"/>
    <w:rsid w:val="004E4948"/>
    <w:rsid w:val="004E4B2F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3AEC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A15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1885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441"/>
    <w:rsid w:val="005C5FF9"/>
    <w:rsid w:val="005C6CC9"/>
    <w:rsid w:val="005C7D89"/>
    <w:rsid w:val="005D13F8"/>
    <w:rsid w:val="005D200C"/>
    <w:rsid w:val="005D2441"/>
    <w:rsid w:val="005D3331"/>
    <w:rsid w:val="005D40FB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557B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2C9D"/>
    <w:rsid w:val="006630B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4DF"/>
    <w:rsid w:val="006707F1"/>
    <w:rsid w:val="00670A68"/>
    <w:rsid w:val="00670CCE"/>
    <w:rsid w:val="00671206"/>
    <w:rsid w:val="006713BB"/>
    <w:rsid w:val="00671BDB"/>
    <w:rsid w:val="006723C4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89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17E7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2B6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2CB3"/>
    <w:rsid w:val="006E3715"/>
    <w:rsid w:val="006E40FE"/>
    <w:rsid w:val="006E4879"/>
    <w:rsid w:val="006E5CF0"/>
    <w:rsid w:val="006E6D4B"/>
    <w:rsid w:val="006E6FB9"/>
    <w:rsid w:val="006E7902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071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0C4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0F4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BEE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2826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AFA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1F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C3A"/>
    <w:rsid w:val="007E2DC0"/>
    <w:rsid w:val="007E37CF"/>
    <w:rsid w:val="007E3A37"/>
    <w:rsid w:val="007E3BEB"/>
    <w:rsid w:val="007E43DB"/>
    <w:rsid w:val="007E5179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7FD"/>
    <w:rsid w:val="007F62F2"/>
    <w:rsid w:val="007F67AB"/>
    <w:rsid w:val="007F6CC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6D6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C58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002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A6C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0603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5D1F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CE5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CF5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199F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3CE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76"/>
    <w:rsid w:val="009F56E9"/>
    <w:rsid w:val="009F6CE3"/>
    <w:rsid w:val="009F6F98"/>
    <w:rsid w:val="009F72EE"/>
    <w:rsid w:val="009F7C50"/>
    <w:rsid w:val="00A001B2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07BE9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2D56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162"/>
    <w:rsid w:val="00A433EA"/>
    <w:rsid w:val="00A441B6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5C00"/>
    <w:rsid w:val="00A56078"/>
    <w:rsid w:val="00A569E3"/>
    <w:rsid w:val="00A569E4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115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52BE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4FE2"/>
    <w:rsid w:val="00AD612E"/>
    <w:rsid w:val="00AD6577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3CAA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1D6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2914"/>
    <w:rsid w:val="00B43E9B"/>
    <w:rsid w:val="00B449D3"/>
    <w:rsid w:val="00B4584A"/>
    <w:rsid w:val="00B458A1"/>
    <w:rsid w:val="00B462D1"/>
    <w:rsid w:val="00B46AAB"/>
    <w:rsid w:val="00B46BB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4662"/>
    <w:rsid w:val="00B7517D"/>
    <w:rsid w:val="00B76AF8"/>
    <w:rsid w:val="00B770D3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30E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0CE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0B7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29F"/>
    <w:rsid w:val="00BD286D"/>
    <w:rsid w:val="00BD293F"/>
    <w:rsid w:val="00BD3149"/>
    <w:rsid w:val="00BD38EA"/>
    <w:rsid w:val="00BD4FE4"/>
    <w:rsid w:val="00BD5183"/>
    <w:rsid w:val="00BD542B"/>
    <w:rsid w:val="00BD5465"/>
    <w:rsid w:val="00BD56E8"/>
    <w:rsid w:val="00BD6AB5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549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5686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7AE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6243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35E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4DE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2CE"/>
    <w:rsid w:val="00C91734"/>
    <w:rsid w:val="00C91C70"/>
    <w:rsid w:val="00C93514"/>
    <w:rsid w:val="00C93710"/>
    <w:rsid w:val="00C94108"/>
    <w:rsid w:val="00C95E50"/>
    <w:rsid w:val="00C969E7"/>
    <w:rsid w:val="00C96CE0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4EE"/>
    <w:rsid w:val="00CC787F"/>
    <w:rsid w:val="00CD0A4C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6142"/>
    <w:rsid w:val="00CD7CFC"/>
    <w:rsid w:val="00CE09C2"/>
    <w:rsid w:val="00CE1644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9AB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32E"/>
    <w:rsid w:val="00D174E7"/>
    <w:rsid w:val="00D174ED"/>
    <w:rsid w:val="00D17737"/>
    <w:rsid w:val="00D1784B"/>
    <w:rsid w:val="00D20156"/>
    <w:rsid w:val="00D20DD7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1BF7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3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1FCA"/>
    <w:rsid w:val="00D727B3"/>
    <w:rsid w:val="00D727EF"/>
    <w:rsid w:val="00D72FD7"/>
    <w:rsid w:val="00D740FF"/>
    <w:rsid w:val="00D75019"/>
    <w:rsid w:val="00D75CAC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061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4FA2"/>
    <w:rsid w:val="00DA6320"/>
    <w:rsid w:val="00DA7C5E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2BED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862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0A3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469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BE"/>
    <w:rsid w:val="00E507C9"/>
    <w:rsid w:val="00E50D3A"/>
    <w:rsid w:val="00E53B58"/>
    <w:rsid w:val="00E540E1"/>
    <w:rsid w:val="00E55F28"/>
    <w:rsid w:val="00E56066"/>
    <w:rsid w:val="00E56ACF"/>
    <w:rsid w:val="00E57417"/>
    <w:rsid w:val="00E57443"/>
    <w:rsid w:val="00E57A5A"/>
    <w:rsid w:val="00E600D3"/>
    <w:rsid w:val="00E60444"/>
    <w:rsid w:val="00E61B10"/>
    <w:rsid w:val="00E6269F"/>
    <w:rsid w:val="00E633C9"/>
    <w:rsid w:val="00E63E86"/>
    <w:rsid w:val="00E6545E"/>
    <w:rsid w:val="00E6570D"/>
    <w:rsid w:val="00E6597A"/>
    <w:rsid w:val="00E66965"/>
    <w:rsid w:val="00E67032"/>
    <w:rsid w:val="00E67196"/>
    <w:rsid w:val="00E67435"/>
    <w:rsid w:val="00E7037C"/>
    <w:rsid w:val="00E70CB8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E7E"/>
    <w:rsid w:val="00E81F58"/>
    <w:rsid w:val="00E82544"/>
    <w:rsid w:val="00E83150"/>
    <w:rsid w:val="00E833F3"/>
    <w:rsid w:val="00E83AA9"/>
    <w:rsid w:val="00E83CB8"/>
    <w:rsid w:val="00E84070"/>
    <w:rsid w:val="00E85305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AC9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427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3FE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759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BF4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49B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1407"/>
    <w:rsid w:val="00F72764"/>
    <w:rsid w:val="00F72ABB"/>
    <w:rsid w:val="00F733FD"/>
    <w:rsid w:val="00F74733"/>
    <w:rsid w:val="00F74F29"/>
    <w:rsid w:val="00F7551A"/>
    <w:rsid w:val="00F75BFB"/>
    <w:rsid w:val="00F7620F"/>
    <w:rsid w:val="00F764B0"/>
    <w:rsid w:val="00F76BB9"/>
    <w:rsid w:val="00F77AB5"/>
    <w:rsid w:val="00F77D61"/>
    <w:rsid w:val="00F77DA7"/>
    <w:rsid w:val="00F803C4"/>
    <w:rsid w:val="00F80DF5"/>
    <w:rsid w:val="00F80F0C"/>
    <w:rsid w:val="00F816C8"/>
    <w:rsid w:val="00F81ADE"/>
    <w:rsid w:val="00F81C1C"/>
    <w:rsid w:val="00F81EFD"/>
    <w:rsid w:val="00F82D1C"/>
    <w:rsid w:val="00F82FD0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97F36"/>
    <w:rsid w:val="00FA0252"/>
    <w:rsid w:val="00FA1661"/>
    <w:rsid w:val="00FA175E"/>
    <w:rsid w:val="00FA2ED3"/>
    <w:rsid w:val="00FA3694"/>
    <w:rsid w:val="00FA41E5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8FB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6F6"/>
    <w:rsid w:val="00FB7AF2"/>
    <w:rsid w:val="00FB7B9A"/>
    <w:rsid w:val="00FB7D76"/>
    <w:rsid w:val="00FC146A"/>
    <w:rsid w:val="00FC1495"/>
    <w:rsid w:val="00FC1EA6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4CD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docId w15:val="{8AAFC51F-4501-481F-B6CB-BA647AE8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1367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3173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4F055-1E61-468C-90B7-3EB2F968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12</TotalTime>
  <Pages>9</Pages>
  <Words>3045</Words>
  <Characters>17360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20365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Martina Klacek</dc:creator>
  <cp:lastModifiedBy>Martina Hlavová</cp:lastModifiedBy>
  <cp:revision>7</cp:revision>
  <cp:lastPrinted>2021-01-20T13:59:00Z</cp:lastPrinted>
  <dcterms:created xsi:type="dcterms:W3CDTF">2024-10-18T04:38:00Z</dcterms:created>
  <dcterms:modified xsi:type="dcterms:W3CDTF">2024-10-29T08:24:00Z</dcterms:modified>
</cp:coreProperties>
</file>